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Pr="006D71CE" w:rsidRDefault="00BF7280" w:rsidP="00EF562A">
      <w:pPr>
        <w:jc w:val="center"/>
      </w:pPr>
      <w:r w:rsidRPr="006D71CE">
        <w:rPr>
          <w:b/>
        </w:rPr>
        <w:t xml:space="preserve">ZARZĄDZENIE Nr </w:t>
      </w:r>
      <w:r w:rsidR="004C3700">
        <w:rPr>
          <w:b/>
        </w:rPr>
        <w:t>258</w:t>
      </w:r>
      <w:r w:rsidR="006D71CE" w:rsidRPr="006D71CE">
        <w:rPr>
          <w:b/>
        </w:rPr>
        <w:t>/</w:t>
      </w:r>
      <w:r w:rsidR="00073F53" w:rsidRPr="006D71CE">
        <w:rPr>
          <w:b/>
        </w:rPr>
        <w:t>202</w:t>
      </w:r>
      <w:r w:rsidRPr="006D71CE">
        <w:rPr>
          <w:b/>
        </w:rPr>
        <w:t>2</w:t>
      </w:r>
    </w:p>
    <w:p w:rsidR="00C172F4" w:rsidRPr="006D71CE" w:rsidRDefault="00D26419">
      <w:pPr>
        <w:jc w:val="center"/>
        <w:rPr>
          <w:b/>
        </w:rPr>
      </w:pPr>
      <w:r w:rsidRPr="006D71CE">
        <w:rPr>
          <w:b/>
        </w:rPr>
        <w:t>Burmistrza Kamieńca</w:t>
      </w:r>
      <w:r w:rsidR="00073F53" w:rsidRPr="006D71CE">
        <w:rPr>
          <w:b/>
        </w:rPr>
        <w:t xml:space="preserve"> Ząbkowicki</w:t>
      </w:r>
      <w:r w:rsidRPr="006D71CE">
        <w:rPr>
          <w:b/>
        </w:rPr>
        <w:t>ego</w:t>
      </w:r>
    </w:p>
    <w:p w:rsidR="00C172F4" w:rsidRPr="006D71CE" w:rsidRDefault="004C3700">
      <w:pPr>
        <w:jc w:val="center"/>
      </w:pPr>
      <w:r>
        <w:rPr>
          <w:b/>
        </w:rPr>
        <w:t>z dnia 18.10</w:t>
      </w:r>
      <w:r w:rsidR="009C6205" w:rsidRPr="006D71CE">
        <w:rPr>
          <w:b/>
        </w:rPr>
        <w:t>. 2022</w:t>
      </w:r>
      <w:r w:rsidR="00073F53" w:rsidRPr="006D71CE">
        <w:rPr>
          <w:b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 xml:space="preserve">amorządzie gminnym ( </w:t>
      </w:r>
      <w:r w:rsidR="00532D99">
        <w:t>Dz. U. 2022 r. poz. 559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</w:t>
      </w:r>
      <w:r w:rsidR="004C3700">
        <w:t>a się ostateczną treść projektu</w:t>
      </w:r>
      <w:r>
        <w:t xml:space="preserve"> uchwał</w:t>
      </w:r>
      <w:r w:rsidR="004C3700">
        <w:t>y, która</w:t>
      </w:r>
      <w:r>
        <w:t xml:space="preserve"> wnie</w:t>
      </w:r>
      <w:r w:rsidR="004C3700">
        <w:t xml:space="preserve">siona będzie pod obrady </w:t>
      </w:r>
      <w:r w:rsidR="003862E9">
        <w:t>L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04083C" w:rsidRPr="003D4283" w:rsidRDefault="00073F53" w:rsidP="0004083C">
      <w:pPr>
        <w:pStyle w:val="Tekstpodstawowy"/>
        <w:jc w:val="both"/>
        <w:rPr>
          <w:bCs/>
        </w:rPr>
      </w:pPr>
      <w:r w:rsidRPr="00B50475">
        <w:t>1)</w:t>
      </w:r>
      <w:r w:rsidR="00DD37D7">
        <w:t xml:space="preserve"> </w:t>
      </w:r>
      <w:r w:rsidR="0004083C" w:rsidRPr="003D4283">
        <w:rPr>
          <w:bCs/>
        </w:rPr>
        <w:t>w sprawie wprowadzenia zmian w budżecie gminy na rok 2022</w:t>
      </w:r>
    </w:p>
    <w:p w:rsidR="00BF7280" w:rsidRDefault="00BF7280" w:rsidP="0004083C">
      <w:pPr>
        <w:pStyle w:val="Tekstpodstawowy"/>
        <w:spacing w:after="0"/>
        <w:jc w:val="both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4C3700" w:rsidP="003862E9">
      <w:pPr>
        <w:jc w:val="both"/>
      </w:pPr>
      <w:r>
        <w:t>2. Projekt</w:t>
      </w:r>
      <w:r w:rsidR="00073F53">
        <w:t xml:space="preserve"> uc</w:t>
      </w:r>
      <w:r w:rsidR="0013004F">
        <w:t>h</w:t>
      </w:r>
      <w:r>
        <w:t>wały stanowi</w:t>
      </w:r>
      <w:r w:rsidR="008E468A">
        <w:t xml:space="preserve"> załączniki nr </w:t>
      </w:r>
      <w:r>
        <w:t xml:space="preserve">1 </w:t>
      </w:r>
      <w:r w:rsidR="00073F53">
        <w:t xml:space="preserve">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>do przedstawieni</w:t>
      </w:r>
      <w:r w:rsidR="004C3700">
        <w:t>a w czasie obrad Sesji projektu</w:t>
      </w:r>
      <w:r>
        <w:t xml:space="preserve"> uchwał</w:t>
      </w:r>
      <w:r w:rsidR="004C3700">
        <w:t>y wymienionej</w:t>
      </w:r>
      <w:r>
        <w:t xml:space="preserve">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DD37D7" w:rsidRDefault="00DD37D7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4C3700" w:rsidRDefault="004C3700">
      <w:pPr>
        <w:rPr>
          <w:sz w:val="18"/>
          <w:szCs w:val="18"/>
        </w:rPr>
      </w:pPr>
    </w:p>
    <w:p w:rsidR="00085D89" w:rsidRDefault="00085D89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4C3700">
        <w:rPr>
          <w:sz w:val="18"/>
          <w:szCs w:val="18"/>
        </w:rPr>
        <w:t>258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44625D">
        <w:rPr>
          <w:sz w:val="18"/>
          <w:szCs w:val="18"/>
        </w:rPr>
        <w:t xml:space="preserve">                       z dnia </w:t>
      </w:r>
      <w:r w:rsidR="00743962">
        <w:rPr>
          <w:sz w:val="18"/>
          <w:szCs w:val="18"/>
        </w:rPr>
        <w:t>18 października</w:t>
      </w:r>
      <w:r w:rsidR="00461539">
        <w:rPr>
          <w:sz w:val="18"/>
          <w:szCs w:val="18"/>
        </w:rPr>
        <w:t xml:space="preserve"> 2022</w:t>
      </w:r>
      <w:r w:rsidR="00D26419">
        <w:rPr>
          <w:sz w:val="18"/>
          <w:szCs w:val="18"/>
        </w:rPr>
        <w:t xml:space="preserve"> r. </w:t>
      </w:r>
    </w:p>
    <w:p w:rsidR="00DE57ED" w:rsidRDefault="00DE57ED">
      <w:pPr>
        <w:rPr>
          <w:sz w:val="18"/>
          <w:szCs w:val="18"/>
        </w:rPr>
      </w:pPr>
    </w:p>
    <w:p w:rsidR="00743962" w:rsidRPr="00A1228C" w:rsidRDefault="00743962" w:rsidP="0074396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</w:t>
      </w:r>
      <w:r w:rsidRPr="00A1228C">
        <w:rPr>
          <w:b/>
          <w:bCs/>
        </w:rPr>
        <w:t>/2022</w:t>
      </w:r>
    </w:p>
    <w:p w:rsidR="00743962" w:rsidRDefault="00743962" w:rsidP="0074396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Miejskiej w Kamieńcu Ząbkowickim</w:t>
      </w:r>
    </w:p>
    <w:p w:rsidR="00743962" w:rsidRDefault="00743962" w:rsidP="0074396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…………..</w:t>
      </w:r>
    </w:p>
    <w:p w:rsidR="00743962" w:rsidRPr="002C1EEC" w:rsidRDefault="00743962" w:rsidP="00743962">
      <w:pPr>
        <w:ind w:left="-180"/>
        <w:rPr>
          <w:b/>
        </w:rPr>
      </w:pPr>
    </w:p>
    <w:p w:rsidR="00743962" w:rsidRPr="002C1EEC" w:rsidRDefault="00743962" w:rsidP="00743962">
      <w:pPr>
        <w:ind w:left="-180"/>
        <w:rPr>
          <w:b/>
        </w:rPr>
      </w:pPr>
    </w:p>
    <w:p w:rsidR="00743962" w:rsidRPr="002C1EEC" w:rsidRDefault="00743962" w:rsidP="00743962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2022</w:t>
      </w:r>
      <w:r w:rsidRPr="002C1EEC">
        <w:t>.</w:t>
      </w:r>
    </w:p>
    <w:p w:rsidR="00743962" w:rsidRPr="000A2786" w:rsidRDefault="00743962" w:rsidP="00743962">
      <w:pPr>
        <w:ind w:left="-180"/>
      </w:pPr>
    </w:p>
    <w:p w:rsidR="00743962" w:rsidRPr="00085475" w:rsidRDefault="00743962" w:rsidP="00743962">
      <w:pPr>
        <w:ind w:left="-180"/>
      </w:pPr>
    </w:p>
    <w:p w:rsidR="00743962" w:rsidRPr="009B16A7" w:rsidRDefault="00743962" w:rsidP="00743962">
      <w:pPr>
        <w:ind w:left="-180" w:firstLine="709"/>
        <w:jc w:val="both"/>
      </w:pPr>
      <w:r w:rsidRPr="009B16A7">
        <w:t xml:space="preserve">Na podstawie art.18 ust.2 </w:t>
      </w:r>
      <w:proofErr w:type="spellStart"/>
      <w:r w:rsidRPr="009B16A7">
        <w:t>pkt</w:t>
      </w:r>
      <w:proofErr w:type="spellEnd"/>
      <w:r w:rsidRPr="009B16A7">
        <w:t xml:space="preserve"> 4 ustawy z dnia 8 marca 1990 r. o samorządzie gminnym (</w:t>
      </w:r>
      <w:proofErr w:type="spellStart"/>
      <w:r w:rsidRPr="009B16A7">
        <w:t>t.j</w:t>
      </w:r>
      <w:proofErr w:type="spellEnd"/>
      <w:r w:rsidRPr="009B16A7">
        <w:t xml:space="preserve">. </w:t>
      </w:r>
      <w:proofErr w:type="spellStart"/>
      <w:r w:rsidRPr="009B16A7">
        <w:t>Dz.U</w:t>
      </w:r>
      <w:proofErr w:type="spellEnd"/>
      <w:r w:rsidRPr="009B16A7">
        <w:t>. z 2022 r. poz. 559 ze zm.) oraz art.212 ust.1 ustawy z dnia 27 sierpnia 2009 r. o finansach publicznych (</w:t>
      </w:r>
      <w:proofErr w:type="spellStart"/>
      <w:r w:rsidRPr="009B16A7">
        <w:t>t.j</w:t>
      </w:r>
      <w:proofErr w:type="spellEnd"/>
      <w:r w:rsidRPr="009B16A7">
        <w:t xml:space="preserve">. </w:t>
      </w:r>
      <w:proofErr w:type="spellStart"/>
      <w:r w:rsidRPr="009B16A7">
        <w:t>Dz.U</w:t>
      </w:r>
      <w:proofErr w:type="spellEnd"/>
      <w:r w:rsidRPr="009B16A7">
        <w:t>. z 2022 r. poz. 1634 ze zm.) Rada Miejska w Kamieńcu Ząbkowickim uchwala co nast</w:t>
      </w:r>
      <w:r w:rsidRPr="009B16A7">
        <w:t>ę</w:t>
      </w:r>
      <w:r w:rsidRPr="009B16A7">
        <w:t>puje:</w:t>
      </w:r>
    </w:p>
    <w:p w:rsidR="00743962" w:rsidRPr="007F3231" w:rsidRDefault="00743962" w:rsidP="00743962">
      <w:pPr>
        <w:spacing w:before="240" w:after="240"/>
        <w:ind w:left="-180"/>
        <w:jc w:val="center"/>
        <w:rPr>
          <w:b/>
        </w:rPr>
      </w:pPr>
      <w:r w:rsidRPr="007F3231">
        <w:rPr>
          <w:b/>
        </w:rPr>
        <w:t>§ 1</w:t>
      </w:r>
    </w:p>
    <w:p w:rsidR="00743962" w:rsidRPr="007F3231" w:rsidRDefault="00743962" w:rsidP="00743962">
      <w:pPr>
        <w:tabs>
          <w:tab w:val="decimal" w:pos="8280"/>
        </w:tabs>
        <w:ind w:left="-180"/>
        <w:jc w:val="both"/>
      </w:pPr>
      <w:r w:rsidRPr="007F3231">
        <w:t>Zmienia się plan dochodów budżetu gminy zgodnie z załącznikiem nr 1 do uchwały.</w:t>
      </w:r>
    </w:p>
    <w:p w:rsidR="00743962" w:rsidRPr="007F3231" w:rsidRDefault="00743962" w:rsidP="00743962">
      <w:pPr>
        <w:spacing w:before="240" w:after="240"/>
        <w:ind w:left="-180"/>
        <w:jc w:val="center"/>
        <w:rPr>
          <w:b/>
        </w:rPr>
      </w:pPr>
      <w:r w:rsidRPr="007F3231">
        <w:rPr>
          <w:b/>
        </w:rPr>
        <w:t>§ 2</w:t>
      </w:r>
    </w:p>
    <w:p w:rsidR="00743962" w:rsidRPr="007F3231" w:rsidRDefault="00743962" w:rsidP="00743962">
      <w:pPr>
        <w:tabs>
          <w:tab w:val="decimal" w:pos="8280"/>
        </w:tabs>
        <w:ind w:left="-180"/>
        <w:jc w:val="both"/>
      </w:pPr>
      <w:r w:rsidRPr="007F3231">
        <w:t>Zmienia się plan wydatków budżetu gminy zgodnie z załącznikiem nr 2 do uchwały.</w:t>
      </w:r>
    </w:p>
    <w:p w:rsidR="00743962" w:rsidRPr="007F3231" w:rsidRDefault="00743962" w:rsidP="00743962">
      <w:pPr>
        <w:spacing w:before="240" w:after="240"/>
        <w:ind w:left="-180"/>
        <w:jc w:val="center"/>
        <w:rPr>
          <w:b/>
        </w:rPr>
      </w:pPr>
      <w:r w:rsidRPr="007F3231">
        <w:rPr>
          <w:b/>
        </w:rPr>
        <w:t>§ 3</w:t>
      </w:r>
    </w:p>
    <w:p w:rsidR="00743962" w:rsidRPr="0057631D" w:rsidRDefault="00743962" w:rsidP="00743962">
      <w:pPr>
        <w:tabs>
          <w:tab w:val="right" w:pos="9350"/>
        </w:tabs>
        <w:ind w:left="-180" w:right="10"/>
        <w:jc w:val="both"/>
      </w:pPr>
      <w:r w:rsidRPr="0057631D">
        <w:rPr>
          <w:bCs/>
        </w:rPr>
        <w:t xml:space="preserve">1. Ustala się łączną kwotę planowanych dochodów budżetu gminy w wysokości 58 294 227,53 zł, </w:t>
      </w:r>
      <w:r w:rsidRPr="0057631D">
        <w:t>z tego:</w:t>
      </w:r>
    </w:p>
    <w:p w:rsidR="00743962" w:rsidRPr="0057631D" w:rsidRDefault="00743962" w:rsidP="00743962">
      <w:pPr>
        <w:tabs>
          <w:tab w:val="right" w:pos="8602"/>
        </w:tabs>
        <w:spacing w:before="120"/>
        <w:ind w:left="-180" w:right="10" w:firstLine="187"/>
      </w:pPr>
      <w:r w:rsidRPr="0057631D">
        <w:t xml:space="preserve">1) dochody bieżące </w:t>
      </w:r>
      <w:r w:rsidRPr="0057631D">
        <w:tab/>
        <w:t>40 713 919,37 zł</w:t>
      </w:r>
    </w:p>
    <w:p w:rsidR="00743962" w:rsidRPr="0057631D" w:rsidRDefault="00743962" w:rsidP="00743962">
      <w:pPr>
        <w:tabs>
          <w:tab w:val="right" w:pos="8602"/>
        </w:tabs>
        <w:ind w:left="-180" w:right="10" w:firstLine="187"/>
      </w:pPr>
      <w:r w:rsidRPr="0057631D">
        <w:t>2) dochody majątkowe</w:t>
      </w:r>
      <w:r w:rsidRPr="0057631D">
        <w:tab/>
        <w:t>17 580 308,16 zł.</w:t>
      </w:r>
    </w:p>
    <w:p w:rsidR="00743962" w:rsidRPr="0057631D" w:rsidRDefault="00743962" w:rsidP="00743962">
      <w:pPr>
        <w:tabs>
          <w:tab w:val="right" w:pos="9350"/>
        </w:tabs>
        <w:spacing w:before="120"/>
        <w:ind w:left="-180" w:right="11"/>
        <w:jc w:val="both"/>
      </w:pPr>
      <w:r w:rsidRPr="0057631D">
        <w:rPr>
          <w:bCs/>
        </w:rPr>
        <w:t xml:space="preserve">2. Ustala się łączną kwotę planowanych wydatków budżetu gminy w wysokości 78 954 500,56 zł, </w:t>
      </w:r>
      <w:r w:rsidRPr="0057631D">
        <w:t>z tego:</w:t>
      </w:r>
    </w:p>
    <w:p w:rsidR="00743962" w:rsidRPr="0057631D" w:rsidRDefault="00743962" w:rsidP="00743962">
      <w:pPr>
        <w:tabs>
          <w:tab w:val="right" w:pos="8602"/>
        </w:tabs>
        <w:spacing w:before="120"/>
        <w:ind w:left="-180" w:right="10" w:firstLine="187"/>
      </w:pPr>
      <w:r w:rsidRPr="0057631D">
        <w:t xml:space="preserve">1) wydatki bieżące </w:t>
      </w:r>
      <w:r w:rsidRPr="0057631D">
        <w:tab/>
        <w:t>44 220 430,19 zł</w:t>
      </w:r>
    </w:p>
    <w:p w:rsidR="00743962" w:rsidRPr="0057631D" w:rsidRDefault="00743962" w:rsidP="00743962">
      <w:pPr>
        <w:tabs>
          <w:tab w:val="right" w:pos="8602"/>
        </w:tabs>
        <w:ind w:left="-180" w:right="10" w:firstLine="187"/>
      </w:pPr>
      <w:r w:rsidRPr="0057631D">
        <w:t>2) wydatki majątkowe</w:t>
      </w:r>
      <w:r w:rsidRPr="0057631D">
        <w:tab/>
        <w:t>34 734 070,37 zł.</w:t>
      </w:r>
    </w:p>
    <w:p w:rsidR="00743962" w:rsidRPr="0021147C" w:rsidRDefault="00743962" w:rsidP="00743962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21147C">
        <w:rPr>
          <w:bCs/>
        </w:rPr>
        <w:t>3. Ustala się deficyt budżetu gminy w wysokości 20 660 273,03 zł.</w:t>
      </w:r>
    </w:p>
    <w:p w:rsidR="00743962" w:rsidRPr="0021147C" w:rsidRDefault="00743962" w:rsidP="00743962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21147C">
        <w:rPr>
          <w:bCs/>
        </w:rPr>
        <w:t>4. Deficyt budżetu w kwocie 20 660 273,03 zł sfinansowany zostanie z wolnych środków, niew</w:t>
      </w:r>
      <w:r w:rsidRPr="0021147C">
        <w:rPr>
          <w:bCs/>
        </w:rPr>
        <w:t>y</w:t>
      </w:r>
      <w:r w:rsidRPr="0021147C">
        <w:rPr>
          <w:bCs/>
        </w:rPr>
        <w:t>korzystanych środków pieniężnych na rachunku bieżącym budżetu, wynikających z rozliczenia dochodów i wydatków nimi finansowanych związanych ze szczególnymi zasadami wykonywania budż</w:t>
      </w:r>
      <w:r w:rsidRPr="0021147C">
        <w:rPr>
          <w:bCs/>
        </w:rPr>
        <w:t>e</w:t>
      </w:r>
      <w:r w:rsidRPr="0021147C">
        <w:rPr>
          <w:bCs/>
        </w:rPr>
        <w:t xml:space="preserve">tu określonymi w odrębnych ustawach oraz wynikających z rozliczenia środków określonych w art. 5 ust. 1 </w:t>
      </w:r>
      <w:proofErr w:type="spellStart"/>
      <w:r w:rsidRPr="0021147C">
        <w:rPr>
          <w:bCs/>
        </w:rPr>
        <w:t>pkt</w:t>
      </w:r>
      <w:proofErr w:type="spellEnd"/>
      <w:r w:rsidRPr="0021147C">
        <w:rPr>
          <w:bCs/>
        </w:rPr>
        <w:t xml:space="preserve"> 2 powołanej ustawy o finansach publicznych i dotacji na realizację projektu finansow</w:t>
      </w:r>
      <w:r w:rsidRPr="0021147C">
        <w:rPr>
          <w:bCs/>
        </w:rPr>
        <w:t>a</w:t>
      </w:r>
      <w:r w:rsidRPr="0021147C">
        <w:rPr>
          <w:bCs/>
        </w:rPr>
        <w:t>nego z udziałem tych środków.</w:t>
      </w:r>
    </w:p>
    <w:p w:rsidR="00743962" w:rsidRPr="0021147C" w:rsidRDefault="00743962" w:rsidP="00743962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21147C">
        <w:rPr>
          <w:bCs/>
        </w:rPr>
        <w:t>5. Ustala się łączne przychody budżetu gminy w wysokości 21 434 373,03 zł i łączne rozchody budżetu gm</w:t>
      </w:r>
      <w:r w:rsidRPr="0021147C">
        <w:rPr>
          <w:bCs/>
        </w:rPr>
        <w:t>i</w:t>
      </w:r>
      <w:r w:rsidRPr="0021147C">
        <w:rPr>
          <w:bCs/>
        </w:rPr>
        <w:t>ny w wysokości 774 100,00 zł, zgodnie z załącznikiem nr 3 do uchwały.</w:t>
      </w:r>
    </w:p>
    <w:p w:rsidR="00743962" w:rsidRPr="004242FE" w:rsidRDefault="00743962" w:rsidP="00743962">
      <w:pPr>
        <w:spacing w:before="240" w:after="240"/>
        <w:ind w:left="-180"/>
        <w:jc w:val="center"/>
        <w:rPr>
          <w:b/>
        </w:rPr>
      </w:pPr>
      <w:r>
        <w:rPr>
          <w:b/>
        </w:rPr>
        <w:t>§ 4</w:t>
      </w:r>
    </w:p>
    <w:p w:rsidR="00743962" w:rsidRPr="004242FE" w:rsidRDefault="00743962" w:rsidP="00743962">
      <w:pPr>
        <w:ind w:left="-180"/>
        <w:jc w:val="both"/>
      </w:pPr>
      <w:r w:rsidRPr="004242FE">
        <w:t>Wykonanie uchwały powierza się Burmistrzowi Kamieńca Ząbkowickiego.</w:t>
      </w:r>
    </w:p>
    <w:p w:rsidR="00743962" w:rsidRPr="004242FE" w:rsidRDefault="00743962" w:rsidP="00743962">
      <w:pPr>
        <w:spacing w:before="240" w:after="240"/>
        <w:ind w:left="-180"/>
        <w:jc w:val="center"/>
        <w:rPr>
          <w:b/>
        </w:rPr>
      </w:pPr>
      <w:r>
        <w:rPr>
          <w:b/>
        </w:rPr>
        <w:t>§ 5</w:t>
      </w:r>
    </w:p>
    <w:p w:rsidR="00743962" w:rsidRPr="004242FE" w:rsidRDefault="00743962" w:rsidP="00743962">
      <w:pPr>
        <w:ind w:left="-180"/>
        <w:jc w:val="both"/>
      </w:pPr>
      <w:r w:rsidRPr="004242FE">
        <w:t>Uchwała wchodzi w życie z dniem podjęcia.</w:t>
      </w:r>
    </w:p>
    <w:p w:rsidR="00743962" w:rsidRPr="00F9434B" w:rsidRDefault="00743962" w:rsidP="00743962">
      <w:pPr>
        <w:ind w:left="-180"/>
        <w:jc w:val="center"/>
        <w:rPr>
          <w:b/>
          <w:color w:val="FF0000"/>
        </w:rPr>
      </w:pPr>
    </w:p>
    <w:p w:rsidR="00743962" w:rsidRPr="00F9434B" w:rsidRDefault="00743962" w:rsidP="00743962">
      <w:pPr>
        <w:ind w:left="-180"/>
        <w:jc w:val="center"/>
        <w:rPr>
          <w:b/>
          <w:color w:val="FF0000"/>
        </w:rPr>
      </w:pPr>
    </w:p>
    <w:p w:rsidR="00743962" w:rsidRPr="007E0D16" w:rsidRDefault="00743962" w:rsidP="00743962">
      <w:pPr>
        <w:ind w:left="-180"/>
        <w:jc w:val="center"/>
        <w:rPr>
          <w:b/>
        </w:rPr>
      </w:pPr>
      <w:r w:rsidRPr="00F9434B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743962" w:rsidRPr="000B2264" w:rsidRDefault="00743962" w:rsidP="00743962">
      <w:pPr>
        <w:tabs>
          <w:tab w:val="decimal" w:pos="8280"/>
        </w:tabs>
        <w:ind w:left="-180"/>
        <w:jc w:val="both"/>
      </w:pPr>
      <w:r w:rsidRPr="00A63DF8">
        <w:t xml:space="preserve">Zmiany wprowadzone niniejszą uchwałą dotyczą </w:t>
      </w:r>
      <w:r w:rsidRPr="000B2264">
        <w:t>zwiększenia w dz. 853 planu dochodów i wyda</w:t>
      </w:r>
      <w:r w:rsidRPr="000B2264">
        <w:t>t</w:t>
      </w:r>
      <w:r w:rsidRPr="000B2264">
        <w:t>ków dotyczących środków z Funduszu Przeciwdziałania COVID-19 na realizację zadań związ</w:t>
      </w:r>
      <w:r w:rsidRPr="000B2264">
        <w:t>a</w:t>
      </w:r>
      <w:r w:rsidRPr="000B2264">
        <w:t>nych z wypłatą dodatku węglowego</w:t>
      </w:r>
      <w:r>
        <w:t xml:space="preserve"> oraz jednoczesnej zmiany dotychczasowej klas</w:t>
      </w:r>
      <w:r>
        <w:t>y</w:t>
      </w:r>
      <w:r>
        <w:t>fikacji tych środków</w:t>
      </w:r>
      <w:r w:rsidRPr="000B2264">
        <w:t>;</w:t>
      </w:r>
    </w:p>
    <w:p w:rsidR="00743962" w:rsidRPr="005E3100" w:rsidRDefault="00743962" w:rsidP="00743962">
      <w:pPr>
        <w:tabs>
          <w:tab w:val="num" w:pos="360"/>
          <w:tab w:val="decimal" w:pos="8280"/>
        </w:tabs>
        <w:ind w:left="-180"/>
        <w:jc w:val="both"/>
      </w:pPr>
    </w:p>
    <w:p w:rsidR="00743962" w:rsidRPr="004242FE" w:rsidRDefault="00743962" w:rsidP="00743962">
      <w:pPr>
        <w:tabs>
          <w:tab w:val="decimal" w:pos="8280"/>
        </w:tabs>
        <w:ind w:left="-180"/>
        <w:jc w:val="both"/>
      </w:pPr>
      <w:r w:rsidRPr="004242FE">
        <w:t>W związku z powyższym na przypadające do spłaty w roku 2022 kwoty rat kredytów długoterm</w:t>
      </w:r>
      <w:r w:rsidRPr="004242FE">
        <w:t>i</w:t>
      </w:r>
      <w:r w:rsidRPr="004242FE">
        <w:t>nowych w łącznej wysokości 774 100,00 zł przeznacza się wolne środki. Różnica pomiędzy d</w:t>
      </w:r>
      <w:r w:rsidRPr="004242FE">
        <w:t>o</w:t>
      </w:r>
      <w:r w:rsidRPr="004242FE">
        <w:t xml:space="preserve">chodami a wydatkami (deficyt budżetu) w kwocie </w:t>
      </w:r>
      <w:r w:rsidRPr="004242FE">
        <w:rPr>
          <w:bCs/>
        </w:rPr>
        <w:t>20 660 273,03 zł sfinansowana zostanie z wo</w:t>
      </w:r>
      <w:r w:rsidRPr="004242FE">
        <w:rPr>
          <w:bCs/>
        </w:rPr>
        <w:t>l</w:t>
      </w:r>
      <w:r w:rsidRPr="004242FE">
        <w:rPr>
          <w:bCs/>
        </w:rPr>
        <w:t>nych środków, niewykorzystanych środków pieniężnych na rachunku bieżącym budżetu, wynik</w:t>
      </w:r>
      <w:r w:rsidRPr="004242FE">
        <w:rPr>
          <w:bCs/>
        </w:rPr>
        <w:t>a</w:t>
      </w:r>
      <w:r w:rsidRPr="004242FE">
        <w:rPr>
          <w:bCs/>
        </w:rPr>
        <w:t>jących z rozliczenia dochodów i wydatków nimi finansowanych związanych ze szczególnymi zasadami wykonywania budżetu określonymi w odrębnych ustawach oraz wynikających z rozliczenia śro</w:t>
      </w:r>
      <w:r w:rsidRPr="004242FE">
        <w:rPr>
          <w:bCs/>
        </w:rPr>
        <w:t>d</w:t>
      </w:r>
      <w:r w:rsidRPr="004242FE">
        <w:rPr>
          <w:bCs/>
        </w:rPr>
        <w:t xml:space="preserve">ków określonych w art. 5 ust. 1 </w:t>
      </w:r>
      <w:proofErr w:type="spellStart"/>
      <w:r w:rsidRPr="004242FE">
        <w:rPr>
          <w:bCs/>
        </w:rPr>
        <w:t>pkt</w:t>
      </w:r>
      <w:proofErr w:type="spellEnd"/>
      <w:r w:rsidRPr="004242FE">
        <w:rPr>
          <w:bCs/>
        </w:rPr>
        <w:t xml:space="preserve"> 2 powołanej ustawy o finansach publicznych i dotacji na real</w:t>
      </w:r>
      <w:r w:rsidRPr="004242FE">
        <w:rPr>
          <w:bCs/>
        </w:rPr>
        <w:t>i</w:t>
      </w:r>
      <w:r w:rsidRPr="004242FE">
        <w:rPr>
          <w:bCs/>
        </w:rPr>
        <w:t>zację projektu finansowanego z udziałem tych środków.</w:t>
      </w:r>
    </w:p>
    <w:p w:rsidR="00743962" w:rsidRPr="00C24077" w:rsidRDefault="00743962" w:rsidP="00743962">
      <w:pPr>
        <w:tabs>
          <w:tab w:val="decimal" w:pos="8280"/>
        </w:tabs>
        <w:ind w:left="-180"/>
        <w:jc w:val="both"/>
        <w:rPr>
          <w:color w:val="FF0000"/>
        </w:rPr>
      </w:pPr>
    </w:p>
    <w:p w:rsidR="00743962" w:rsidRPr="004242FE" w:rsidRDefault="00743962" w:rsidP="00743962">
      <w:pPr>
        <w:tabs>
          <w:tab w:val="decimal" w:pos="8280"/>
        </w:tabs>
        <w:ind w:left="-180"/>
        <w:jc w:val="both"/>
      </w:pPr>
      <w:r w:rsidRPr="004242FE">
        <w:t>Po dokonanych zmianach budżet Gminy przedstawia się j.n.</w:t>
      </w:r>
    </w:p>
    <w:p w:rsidR="00743962" w:rsidRPr="004242FE" w:rsidRDefault="00743962" w:rsidP="00743962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743962" w:rsidRPr="004242FE" w:rsidTr="00D9617D">
        <w:trPr>
          <w:trHeight w:val="497"/>
          <w:jc w:val="center"/>
        </w:trPr>
        <w:tc>
          <w:tcPr>
            <w:tcW w:w="2071" w:type="dxa"/>
            <w:vAlign w:val="center"/>
          </w:tcPr>
          <w:p w:rsidR="00743962" w:rsidRPr="004242FE" w:rsidRDefault="00743962" w:rsidP="00D9617D">
            <w:pPr>
              <w:ind w:left="-180" w:right="-180"/>
              <w:jc w:val="center"/>
            </w:pPr>
            <w:r w:rsidRPr="004242FE">
              <w:t>Wyszczególnienie</w:t>
            </w:r>
          </w:p>
        </w:tc>
        <w:tc>
          <w:tcPr>
            <w:tcW w:w="2396" w:type="dxa"/>
            <w:vAlign w:val="center"/>
          </w:tcPr>
          <w:p w:rsidR="00743962" w:rsidRPr="004242FE" w:rsidRDefault="00743962" w:rsidP="00D9617D">
            <w:pPr>
              <w:ind w:left="-180" w:right="-180"/>
              <w:jc w:val="center"/>
            </w:pPr>
            <w:r w:rsidRPr="004242FE">
              <w:t>Zapis przed zmi</w:t>
            </w:r>
            <w:r w:rsidRPr="004242FE">
              <w:t>a</w:t>
            </w:r>
            <w:r w:rsidRPr="004242FE">
              <w:t>nami</w:t>
            </w:r>
          </w:p>
        </w:tc>
        <w:tc>
          <w:tcPr>
            <w:tcW w:w="1980" w:type="dxa"/>
            <w:vAlign w:val="center"/>
          </w:tcPr>
          <w:p w:rsidR="00743962" w:rsidRPr="004242FE" w:rsidRDefault="00743962" w:rsidP="00D9617D">
            <w:pPr>
              <w:ind w:left="-180" w:right="-180"/>
              <w:jc w:val="center"/>
            </w:pPr>
            <w:r w:rsidRPr="004242FE">
              <w:t>Zmiana</w:t>
            </w:r>
          </w:p>
        </w:tc>
        <w:tc>
          <w:tcPr>
            <w:tcW w:w="2051" w:type="dxa"/>
            <w:vAlign w:val="center"/>
          </w:tcPr>
          <w:p w:rsidR="00743962" w:rsidRPr="004242FE" w:rsidRDefault="00743962" w:rsidP="00D9617D">
            <w:pPr>
              <w:ind w:left="-180" w:right="-180"/>
              <w:jc w:val="center"/>
            </w:pPr>
            <w:r w:rsidRPr="004242FE">
              <w:t>Zapis po zmianie</w:t>
            </w:r>
          </w:p>
        </w:tc>
      </w:tr>
      <w:tr w:rsidR="00743962" w:rsidRPr="004242FE" w:rsidTr="00D9617D">
        <w:trPr>
          <w:jc w:val="center"/>
        </w:trPr>
        <w:tc>
          <w:tcPr>
            <w:tcW w:w="2071" w:type="dxa"/>
          </w:tcPr>
          <w:p w:rsidR="00743962" w:rsidRPr="004242FE" w:rsidRDefault="00743962" w:rsidP="00D9617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4242F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743962" w:rsidRPr="004242FE" w:rsidRDefault="00743962" w:rsidP="00D9617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4242F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743962" w:rsidRPr="004242FE" w:rsidRDefault="00743962" w:rsidP="00D9617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4242F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743962" w:rsidRPr="004242FE" w:rsidRDefault="00743962" w:rsidP="00D9617D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4242FE">
              <w:rPr>
                <w:b/>
                <w:sz w:val="18"/>
                <w:szCs w:val="18"/>
              </w:rPr>
              <w:t>4</w:t>
            </w:r>
          </w:p>
        </w:tc>
      </w:tr>
      <w:tr w:rsidR="00743962" w:rsidRPr="004242FE" w:rsidTr="00D9617D">
        <w:trPr>
          <w:jc w:val="center"/>
        </w:trPr>
        <w:tc>
          <w:tcPr>
            <w:tcW w:w="2071" w:type="dxa"/>
            <w:vAlign w:val="center"/>
          </w:tcPr>
          <w:p w:rsidR="00743962" w:rsidRPr="004242FE" w:rsidRDefault="00743962" w:rsidP="00D9617D">
            <w:pPr>
              <w:ind w:left="-23" w:right="-180"/>
              <w:rPr>
                <w:b/>
              </w:rPr>
            </w:pPr>
            <w:r w:rsidRPr="004242FE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>53 704 227,53</w:t>
            </w:r>
          </w:p>
        </w:tc>
        <w:tc>
          <w:tcPr>
            <w:tcW w:w="1980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 xml:space="preserve">+ </w:t>
            </w:r>
            <w:r>
              <w:rPr>
                <w:b/>
              </w:rPr>
              <w:t>4 590 000,00</w:t>
            </w:r>
          </w:p>
        </w:tc>
        <w:tc>
          <w:tcPr>
            <w:tcW w:w="2051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>
              <w:rPr>
                <w:b/>
              </w:rPr>
              <w:t>58 294 227,53</w:t>
            </w:r>
          </w:p>
        </w:tc>
      </w:tr>
      <w:tr w:rsidR="00743962" w:rsidRPr="004242FE" w:rsidTr="00D9617D">
        <w:trPr>
          <w:jc w:val="center"/>
        </w:trPr>
        <w:tc>
          <w:tcPr>
            <w:tcW w:w="2071" w:type="dxa"/>
            <w:vAlign w:val="center"/>
          </w:tcPr>
          <w:p w:rsidR="00743962" w:rsidRPr="004242FE" w:rsidRDefault="00743962" w:rsidP="00D9617D">
            <w:pPr>
              <w:ind w:left="-23" w:right="-180"/>
              <w:rPr>
                <w:b/>
              </w:rPr>
            </w:pPr>
            <w:r w:rsidRPr="004242FE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>74 364 500,56</w:t>
            </w:r>
          </w:p>
        </w:tc>
        <w:tc>
          <w:tcPr>
            <w:tcW w:w="1980" w:type="dxa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 xml:space="preserve">+ </w:t>
            </w:r>
            <w:r>
              <w:rPr>
                <w:b/>
              </w:rPr>
              <w:t>4 590 000,00</w:t>
            </w:r>
          </w:p>
        </w:tc>
        <w:tc>
          <w:tcPr>
            <w:tcW w:w="2051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  <w:highlight w:val="yellow"/>
              </w:rPr>
            </w:pPr>
            <w:r>
              <w:rPr>
                <w:b/>
              </w:rPr>
              <w:t>78 954 500,56</w:t>
            </w:r>
          </w:p>
        </w:tc>
      </w:tr>
      <w:tr w:rsidR="00743962" w:rsidRPr="004242FE" w:rsidTr="00D9617D">
        <w:trPr>
          <w:jc w:val="center"/>
        </w:trPr>
        <w:tc>
          <w:tcPr>
            <w:tcW w:w="2071" w:type="dxa"/>
            <w:vAlign w:val="center"/>
          </w:tcPr>
          <w:p w:rsidR="00743962" w:rsidRPr="004242FE" w:rsidRDefault="00743962" w:rsidP="00D9617D">
            <w:pPr>
              <w:ind w:left="-23" w:right="-180"/>
              <w:rPr>
                <w:b/>
              </w:rPr>
            </w:pPr>
            <w:r w:rsidRPr="004242FE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>- 20 660 273,03</w:t>
            </w:r>
          </w:p>
        </w:tc>
        <w:tc>
          <w:tcPr>
            <w:tcW w:w="1980" w:type="dxa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>- 20 660 273,03</w:t>
            </w:r>
          </w:p>
        </w:tc>
      </w:tr>
      <w:tr w:rsidR="00743962" w:rsidRPr="004242FE" w:rsidTr="00D9617D">
        <w:trPr>
          <w:trHeight w:val="50"/>
          <w:jc w:val="center"/>
        </w:trPr>
        <w:tc>
          <w:tcPr>
            <w:tcW w:w="2071" w:type="dxa"/>
            <w:vAlign w:val="center"/>
          </w:tcPr>
          <w:p w:rsidR="00743962" w:rsidRPr="004242FE" w:rsidRDefault="00743962" w:rsidP="00D9617D">
            <w:pPr>
              <w:ind w:left="-23" w:right="-180"/>
              <w:rPr>
                <w:b/>
              </w:rPr>
            </w:pPr>
            <w:r w:rsidRPr="004242FE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>21 434 373,03</w:t>
            </w:r>
          </w:p>
        </w:tc>
        <w:tc>
          <w:tcPr>
            <w:tcW w:w="1980" w:type="dxa"/>
          </w:tcPr>
          <w:p w:rsidR="00743962" w:rsidRPr="004242FE" w:rsidRDefault="00743962" w:rsidP="00D9617D">
            <w:pPr>
              <w:ind w:left="-180" w:right="-73"/>
              <w:jc w:val="center"/>
              <w:rPr>
                <w:b/>
              </w:rPr>
            </w:pPr>
            <w:r w:rsidRPr="004242FE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>21 434 373,03</w:t>
            </w:r>
          </w:p>
        </w:tc>
      </w:tr>
      <w:tr w:rsidR="00743962" w:rsidRPr="004242FE" w:rsidTr="00D9617D">
        <w:trPr>
          <w:jc w:val="center"/>
        </w:trPr>
        <w:tc>
          <w:tcPr>
            <w:tcW w:w="2071" w:type="dxa"/>
            <w:vAlign w:val="center"/>
          </w:tcPr>
          <w:p w:rsidR="00743962" w:rsidRPr="004242FE" w:rsidRDefault="00743962" w:rsidP="00D9617D">
            <w:pPr>
              <w:ind w:left="-23" w:right="-180"/>
              <w:rPr>
                <w:b/>
              </w:rPr>
            </w:pPr>
            <w:r w:rsidRPr="004242FE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>774 100,00</w:t>
            </w:r>
          </w:p>
        </w:tc>
        <w:tc>
          <w:tcPr>
            <w:tcW w:w="1980" w:type="dxa"/>
          </w:tcPr>
          <w:p w:rsidR="00743962" w:rsidRPr="004242FE" w:rsidRDefault="00743962" w:rsidP="00D9617D">
            <w:pPr>
              <w:ind w:left="-180" w:right="-73"/>
              <w:jc w:val="center"/>
              <w:rPr>
                <w:b/>
              </w:rPr>
            </w:pPr>
            <w:r w:rsidRPr="004242FE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743962" w:rsidRPr="004242FE" w:rsidRDefault="00743962" w:rsidP="00D9617D">
            <w:pPr>
              <w:ind w:left="-180" w:right="-73"/>
              <w:jc w:val="right"/>
              <w:rPr>
                <w:b/>
              </w:rPr>
            </w:pPr>
            <w:r w:rsidRPr="004242FE">
              <w:rPr>
                <w:b/>
              </w:rPr>
              <w:t>774 100,00</w:t>
            </w:r>
          </w:p>
        </w:tc>
      </w:tr>
    </w:tbl>
    <w:p w:rsidR="00743962" w:rsidRPr="00C24077" w:rsidRDefault="00743962" w:rsidP="00743962">
      <w:pPr>
        <w:tabs>
          <w:tab w:val="num" w:pos="360"/>
          <w:tab w:val="decimal" w:pos="8280"/>
        </w:tabs>
        <w:jc w:val="both"/>
      </w:pPr>
    </w:p>
    <w:p w:rsidR="00085D89" w:rsidRDefault="00085D89" w:rsidP="000408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sectPr w:rsidR="00085D89" w:rsidSect="004C3700">
      <w:pgSz w:w="11909" w:h="16834"/>
      <w:pgMar w:top="1440" w:right="898" w:bottom="720" w:left="1022" w:header="708" w:footer="708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BED" w:rsidRDefault="00706BED" w:rsidP="00B24022">
      <w:r>
        <w:separator/>
      </w:r>
    </w:p>
  </w:endnote>
  <w:endnote w:type="continuationSeparator" w:id="0">
    <w:p w:rsidR="00706BED" w:rsidRDefault="00706BED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BED" w:rsidRDefault="00706BED" w:rsidP="00B24022">
      <w:r>
        <w:separator/>
      </w:r>
    </w:p>
  </w:footnote>
  <w:footnote w:type="continuationSeparator" w:id="0">
    <w:p w:rsidR="00706BED" w:rsidRDefault="00706BED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singleLevel"/>
    <w:tmpl w:val="00000006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>
    <w:nsid w:val="00000007"/>
    <w:multiLevelType w:val="singleLevel"/>
    <w:tmpl w:val="00000007"/>
    <w:name w:val="WW8Num16"/>
    <w:lvl w:ilvl="0">
      <w:start w:val="2"/>
      <w:numFmt w:val="decimal"/>
      <w:lvlText w:val="%1.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129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115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1914503D"/>
    <w:multiLevelType w:val="hybridMultilevel"/>
    <w:tmpl w:val="D71E1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DA3598"/>
    <w:multiLevelType w:val="hybridMultilevel"/>
    <w:tmpl w:val="A1D4B22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3DA5EDD"/>
    <w:multiLevelType w:val="hybridMultilevel"/>
    <w:tmpl w:val="D884CA6A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A248578">
      <w:start w:val="5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60140"/>
    <w:multiLevelType w:val="singleLevel"/>
    <w:tmpl w:val="5F84C154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1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24"/>
  </w:num>
  <w:num w:numId="4">
    <w:abstractNumId w:val="19"/>
  </w:num>
  <w:num w:numId="5">
    <w:abstractNumId w:val="18"/>
  </w:num>
  <w:num w:numId="6">
    <w:abstractNumId w:val="17"/>
  </w:num>
  <w:num w:numId="7">
    <w:abstractNumId w:val="21"/>
  </w:num>
  <w:num w:numId="8">
    <w:abstractNumId w:val="16"/>
  </w:num>
  <w:num w:numId="9">
    <w:abstractNumId w:val="14"/>
  </w:num>
  <w:num w:numId="10">
    <w:abstractNumId w:val="22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2"/>
    </w:lvlOverride>
  </w:num>
  <w:num w:numId="13">
    <w:abstractNumId w:val="7"/>
  </w:num>
  <w:num w:numId="14">
    <w:abstractNumId w:val="2"/>
    <w:lvlOverride w:ilvl="0">
      <w:startOverride w:val="2"/>
    </w:lvlOverride>
  </w:num>
  <w:num w:numId="15">
    <w:abstractNumId w:val="4"/>
    <w:lvlOverride w:ilvl="0">
      <w:startOverride w:val="5"/>
    </w:lvlOverride>
  </w:num>
  <w:num w:numId="16">
    <w:abstractNumId w:val="6"/>
    <w:lvlOverride w:ilvl="0">
      <w:startOverride w:val="2"/>
    </w:lvlOverride>
  </w:num>
  <w:num w:numId="17">
    <w:abstractNumId w:val="1"/>
    <w:lvlOverride w:ilvl="0">
      <w:startOverride w:val="2"/>
    </w:lvlOverride>
  </w:num>
  <w:num w:numId="18">
    <w:abstractNumId w:val="0"/>
    <w:lvlOverride w:ilvl="0">
      <w:startOverride w:val="2"/>
    </w:lvlOverride>
  </w:num>
  <w:num w:numId="19">
    <w:abstractNumId w:val="8"/>
  </w:num>
  <w:num w:numId="20">
    <w:abstractNumId w:val="0"/>
  </w:num>
  <w:num w:numId="21">
    <w:abstractNumId w:val="15"/>
  </w:num>
  <w:num w:numId="22">
    <w:abstractNumId w:val="12"/>
  </w:num>
  <w:num w:numId="23">
    <w:abstractNumId w:val="23"/>
  </w:num>
  <w:num w:numId="24">
    <w:abstractNumId w:val="20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3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F4"/>
    <w:rsid w:val="0004083C"/>
    <w:rsid w:val="0004440C"/>
    <w:rsid w:val="00046355"/>
    <w:rsid w:val="00073822"/>
    <w:rsid w:val="00073E9D"/>
    <w:rsid w:val="00073F53"/>
    <w:rsid w:val="00085D89"/>
    <w:rsid w:val="000C0912"/>
    <w:rsid w:val="000C3765"/>
    <w:rsid w:val="001010F8"/>
    <w:rsid w:val="00113471"/>
    <w:rsid w:val="00120454"/>
    <w:rsid w:val="0013004F"/>
    <w:rsid w:val="00145094"/>
    <w:rsid w:val="00185AFD"/>
    <w:rsid w:val="0019447B"/>
    <w:rsid w:val="00194D71"/>
    <w:rsid w:val="001A1F82"/>
    <w:rsid w:val="001B0403"/>
    <w:rsid w:val="001B06BB"/>
    <w:rsid w:val="001D1691"/>
    <w:rsid w:val="001D28B8"/>
    <w:rsid w:val="002154F4"/>
    <w:rsid w:val="002201D4"/>
    <w:rsid w:val="00241483"/>
    <w:rsid w:val="00265B00"/>
    <w:rsid w:val="00267AD8"/>
    <w:rsid w:val="00270076"/>
    <w:rsid w:val="00290A44"/>
    <w:rsid w:val="002A2E9C"/>
    <w:rsid w:val="002C41ED"/>
    <w:rsid w:val="002E191E"/>
    <w:rsid w:val="00302603"/>
    <w:rsid w:val="00310BB4"/>
    <w:rsid w:val="00311641"/>
    <w:rsid w:val="00314E4D"/>
    <w:rsid w:val="003560AD"/>
    <w:rsid w:val="003862E9"/>
    <w:rsid w:val="00390E6F"/>
    <w:rsid w:val="00392D96"/>
    <w:rsid w:val="003A0524"/>
    <w:rsid w:val="003A1F2C"/>
    <w:rsid w:val="003B6075"/>
    <w:rsid w:val="003C3A47"/>
    <w:rsid w:val="003D0B08"/>
    <w:rsid w:val="003E64BC"/>
    <w:rsid w:val="003E7776"/>
    <w:rsid w:val="003F727C"/>
    <w:rsid w:val="003F7B8C"/>
    <w:rsid w:val="00404320"/>
    <w:rsid w:val="004076BE"/>
    <w:rsid w:val="004135E7"/>
    <w:rsid w:val="00413F46"/>
    <w:rsid w:val="004214EF"/>
    <w:rsid w:val="00424731"/>
    <w:rsid w:val="00424A07"/>
    <w:rsid w:val="0044625D"/>
    <w:rsid w:val="00461539"/>
    <w:rsid w:val="00465764"/>
    <w:rsid w:val="00466857"/>
    <w:rsid w:val="0047777E"/>
    <w:rsid w:val="0049090F"/>
    <w:rsid w:val="004976A8"/>
    <w:rsid w:val="004A76EA"/>
    <w:rsid w:val="004C0559"/>
    <w:rsid w:val="004C3700"/>
    <w:rsid w:val="00507B3A"/>
    <w:rsid w:val="00526ECB"/>
    <w:rsid w:val="00532D99"/>
    <w:rsid w:val="00556E92"/>
    <w:rsid w:val="005830E6"/>
    <w:rsid w:val="005A41C5"/>
    <w:rsid w:val="005A53C7"/>
    <w:rsid w:val="005E3E81"/>
    <w:rsid w:val="005F26C8"/>
    <w:rsid w:val="00615D5F"/>
    <w:rsid w:val="00616A8B"/>
    <w:rsid w:val="006401C1"/>
    <w:rsid w:val="00663B76"/>
    <w:rsid w:val="00665516"/>
    <w:rsid w:val="0066623A"/>
    <w:rsid w:val="00670081"/>
    <w:rsid w:val="00671FBC"/>
    <w:rsid w:val="006725D5"/>
    <w:rsid w:val="006946C6"/>
    <w:rsid w:val="006A0063"/>
    <w:rsid w:val="006C541C"/>
    <w:rsid w:val="006D71CE"/>
    <w:rsid w:val="006F3EF2"/>
    <w:rsid w:val="00706BED"/>
    <w:rsid w:val="0072374F"/>
    <w:rsid w:val="00725B79"/>
    <w:rsid w:val="0072610A"/>
    <w:rsid w:val="00743962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66581"/>
    <w:rsid w:val="0087199B"/>
    <w:rsid w:val="00892474"/>
    <w:rsid w:val="00896BEB"/>
    <w:rsid w:val="008A0A78"/>
    <w:rsid w:val="008A2A6E"/>
    <w:rsid w:val="008A532A"/>
    <w:rsid w:val="008A593B"/>
    <w:rsid w:val="008E468A"/>
    <w:rsid w:val="008E660E"/>
    <w:rsid w:val="00913371"/>
    <w:rsid w:val="00933FE1"/>
    <w:rsid w:val="00940BCD"/>
    <w:rsid w:val="009564AD"/>
    <w:rsid w:val="00974FE2"/>
    <w:rsid w:val="009C6205"/>
    <w:rsid w:val="00A37654"/>
    <w:rsid w:val="00A41D29"/>
    <w:rsid w:val="00A44484"/>
    <w:rsid w:val="00A61F33"/>
    <w:rsid w:val="00A866C9"/>
    <w:rsid w:val="00A9418E"/>
    <w:rsid w:val="00A9592B"/>
    <w:rsid w:val="00AB21B9"/>
    <w:rsid w:val="00AC737F"/>
    <w:rsid w:val="00AD3108"/>
    <w:rsid w:val="00AE29FF"/>
    <w:rsid w:val="00AE6727"/>
    <w:rsid w:val="00AF7E5A"/>
    <w:rsid w:val="00B112DE"/>
    <w:rsid w:val="00B24022"/>
    <w:rsid w:val="00B50475"/>
    <w:rsid w:val="00B54AA8"/>
    <w:rsid w:val="00B71A29"/>
    <w:rsid w:val="00B76E8C"/>
    <w:rsid w:val="00B8318E"/>
    <w:rsid w:val="00B94668"/>
    <w:rsid w:val="00B94C01"/>
    <w:rsid w:val="00BF7280"/>
    <w:rsid w:val="00C172F4"/>
    <w:rsid w:val="00C459E2"/>
    <w:rsid w:val="00C645E8"/>
    <w:rsid w:val="00C858EE"/>
    <w:rsid w:val="00C87734"/>
    <w:rsid w:val="00C95A1F"/>
    <w:rsid w:val="00CA1BD5"/>
    <w:rsid w:val="00CB15CF"/>
    <w:rsid w:val="00CB76AD"/>
    <w:rsid w:val="00CD57B3"/>
    <w:rsid w:val="00CE7F62"/>
    <w:rsid w:val="00D0339B"/>
    <w:rsid w:val="00D1374F"/>
    <w:rsid w:val="00D21EB9"/>
    <w:rsid w:val="00D21F0D"/>
    <w:rsid w:val="00D26419"/>
    <w:rsid w:val="00D27A3E"/>
    <w:rsid w:val="00D6023E"/>
    <w:rsid w:val="00D61E6E"/>
    <w:rsid w:val="00D85470"/>
    <w:rsid w:val="00D900C3"/>
    <w:rsid w:val="00DD372B"/>
    <w:rsid w:val="00DD37D7"/>
    <w:rsid w:val="00DE57ED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1FAE"/>
    <w:rsid w:val="00F474B1"/>
    <w:rsid w:val="00F726B2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uiPriority w:val="99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  <w:style w:type="character" w:customStyle="1" w:styleId="gmail-apple-converted-space">
    <w:name w:val="gmail-apple-converted-space"/>
    <w:basedOn w:val="Domylnaczcionkaakapitu"/>
    <w:rsid w:val="00B50475"/>
  </w:style>
  <w:style w:type="paragraph" w:customStyle="1" w:styleId="Zawartotabeli">
    <w:name w:val="Zawartość tabeli"/>
    <w:basedOn w:val="Normalny"/>
    <w:rsid w:val="004135E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uzasadnienie">
    <w:name w:val="uzasadnienie"/>
    <w:basedOn w:val="Normalny"/>
    <w:rsid w:val="004135E7"/>
    <w:pPr>
      <w:spacing w:before="100" w:beforeAutospacing="1" w:after="100" w:afterAutospacing="1"/>
    </w:pPr>
  </w:style>
  <w:style w:type="paragraph" w:customStyle="1" w:styleId="metryka">
    <w:name w:val="metryka"/>
    <w:basedOn w:val="Normalny"/>
    <w:rsid w:val="008E46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684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creator>Marta Hercuń</dc:creator>
  <cp:lastModifiedBy>Marta Hercuń</cp:lastModifiedBy>
  <cp:revision>5</cp:revision>
  <cp:lastPrinted>2022-10-20T12:07:00Z</cp:lastPrinted>
  <dcterms:created xsi:type="dcterms:W3CDTF">2022-10-05T10:02:00Z</dcterms:created>
  <dcterms:modified xsi:type="dcterms:W3CDTF">2022-10-20T12:07:00Z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